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59A73" w14:textId="6035841A" w:rsidR="000B381F" w:rsidRPr="00AC7D55" w:rsidRDefault="000B381F" w:rsidP="00BA6D73">
      <w:pPr>
        <w:tabs>
          <w:tab w:val="left" w:pos="5910"/>
        </w:tabs>
        <w:spacing w:after="20" w:line="240" w:lineRule="auto"/>
        <w:jc w:val="right"/>
        <w:rPr>
          <w:rFonts w:ascii="Calibri Light" w:eastAsia="Arial" w:hAnsi="Calibri Light" w:cs="Calibri Light"/>
          <w:sz w:val="20"/>
          <w:szCs w:val="28"/>
          <w:u w:val="single" w:color="000000"/>
        </w:rPr>
      </w:pPr>
      <w:r w:rsidRPr="00AC7D55">
        <w:rPr>
          <w:rFonts w:ascii="Calibri Light" w:eastAsia="Arial" w:hAnsi="Calibri Light" w:cs="Calibri Light"/>
          <w:sz w:val="20"/>
          <w:szCs w:val="28"/>
          <w:u w:val="single" w:color="000000"/>
        </w:rPr>
        <w:t xml:space="preserve">Załącznik nr 1 do zapytania ofertowego  </w:t>
      </w:r>
    </w:p>
    <w:p w14:paraId="39531900" w14:textId="77777777" w:rsidR="004A6CC9" w:rsidRPr="007F5FFB" w:rsidRDefault="004A6CC9" w:rsidP="004A6CC9">
      <w:pPr>
        <w:spacing w:after="0" w:line="240" w:lineRule="auto"/>
        <w:rPr>
          <w:rFonts w:ascii="Calibri Light" w:hAnsi="Calibri Light" w:cs="Calibri Light"/>
          <w:sz w:val="16"/>
          <w:szCs w:val="16"/>
        </w:rPr>
      </w:pPr>
      <w:r w:rsidRPr="007F5FFB">
        <w:rPr>
          <w:rFonts w:ascii="Calibri Light" w:hAnsi="Calibri Light" w:cs="Calibri Light"/>
          <w:spacing w:val="26"/>
          <w:sz w:val="20"/>
          <w:szCs w:val="16"/>
          <w:u w:val="single"/>
        </w:rPr>
        <w:t>Zamawiający:</w:t>
      </w:r>
    </w:p>
    <w:p w14:paraId="43F2EC11" w14:textId="77777777" w:rsidR="004A6CC9" w:rsidRPr="007F5FFB" w:rsidRDefault="004A6CC9" w:rsidP="004A6CC9">
      <w:pPr>
        <w:spacing w:line="240" w:lineRule="auto"/>
        <w:rPr>
          <w:rFonts w:ascii="Calibri Light" w:hAnsi="Calibri Light" w:cs="Calibri Light"/>
          <w:spacing w:val="26"/>
          <w:sz w:val="18"/>
          <w:szCs w:val="16"/>
          <w:u w:val="single"/>
        </w:rPr>
      </w:pPr>
      <w:r w:rsidRPr="007F5FFB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 xml:space="preserve">Gmina Gródek nad Dunajcem </w:t>
      </w:r>
      <w:r w:rsidRPr="007F5FFB">
        <w:rPr>
          <w:rFonts w:ascii="Calibri Light" w:hAnsi="Calibri Light" w:cs="Calibri Light"/>
          <w:spacing w:val="26"/>
          <w:sz w:val="18"/>
          <w:szCs w:val="16"/>
          <w:u w:val="single"/>
        </w:rPr>
        <w:br/>
      </w:r>
      <w:r w:rsidRPr="007F5FFB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>Gródek nad Dunajcem 54</w:t>
      </w:r>
      <w:r w:rsidRPr="007F5FFB">
        <w:rPr>
          <w:rFonts w:ascii="Calibri Light" w:hAnsi="Calibri Light" w:cs="Calibri Light"/>
          <w:spacing w:val="26"/>
          <w:sz w:val="18"/>
          <w:szCs w:val="16"/>
          <w:u w:val="single"/>
        </w:rPr>
        <w:br/>
      </w:r>
      <w:r w:rsidRPr="007F5FFB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>33-318 Gródek nad Dunajcem</w:t>
      </w:r>
    </w:p>
    <w:p w14:paraId="59572490" w14:textId="77777777" w:rsidR="000B381F" w:rsidRPr="007F5FFB" w:rsidRDefault="000B381F" w:rsidP="004A6CC9">
      <w:pPr>
        <w:spacing w:after="0" w:line="240" w:lineRule="auto"/>
        <w:ind w:left="3730"/>
        <w:jc w:val="center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sz w:val="26"/>
        </w:rPr>
        <w:t xml:space="preserve"> </w:t>
      </w:r>
    </w:p>
    <w:p w14:paraId="7F2280B9" w14:textId="77777777" w:rsidR="000B381F" w:rsidRPr="007F5FFB" w:rsidRDefault="000B381F" w:rsidP="004A6CC9">
      <w:pPr>
        <w:spacing w:after="0" w:line="240" w:lineRule="auto"/>
        <w:ind w:right="1"/>
        <w:jc w:val="center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b/>
          <w:u w:val="single" w:color="000000"/>
        </w:rPr>
        <w:t>FORMULARZ OFERTY</w:t>
      </w:r>
      <w:r w:rsidRPr="007F5FFB">
        <w:rPr>
          <w:rFonts w:ascii="Calibri Light" w:eastAsia="Arial" w:hAnsi="Calibri Light" w:cs="Calibri Light"/>
          <w:b/>
        </w:rPr>
        <w:t xml:space="preserve"> </w:t>
      </w:r>
    </w:p>
    <w:p w14:paraId="69B1464B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b/>
        </w:rPr>
        <w:t xml:space="preserve"> </w:t>
      </w:r>
    </w:p>
    <w:p w14:paraId="50E2ACA6" w14:textId="77777777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>Zarejestrowana nazwa (firma) Wykonawcy</w:t>
      </w:r>
      <w:r w:rsidRPr="007F5FFB">
        <w:rPr>
          <w:rFonts w:ascii="Calibri Light" w:eastAsia="Arial" w:hAnsi="Calibri Light" w:cs="Calibri Light"/>
          <w:sz w:val="20"/>
        </w:rPr>
        <w:t xml:space="preserve">: </w:t>
      </w:r>
    </w:p>
    <w:p w14:paraId="23062A62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3E94AF6B" w14:textId="77777777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…………………………………………………………………… </w:t>
      </w:r>
    </w:p>
    <w:p w14:paraId="691A7017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 </w:t>
      </w:r>
    </w:p>
    <w:p w14:paraId="364B027D" w14:textId="77777777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Zarejestrowany adres (siedziba) Wykonawcy: </w:t>
      </w:r>
    </w:p>
    <w:p w14:paraId="76AB50F8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254E38F3" w14:textId="77777777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>Ulica:</w:t>
      </w:r>
      <w:r w:rsidRPr="007F5FFB">
        <w:rPr>
          <w:rFonts w:ascii="Calibri Light" w:eastAsia="Arial" w:hAnsi="Calibri Light" w:cs="Calibri Light"/>
          <w:sz w:val="20"/>
        </w:rPr>
        <w:t xml:space="preserve">  ………………………………………… </w:t>
      </w:r>
    </w:p>
    <w:p w14:paraId="44EB89AF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1B0DDC63" w14:textId="77777777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kod </w:t>
      </w:r>
      <w:r w:rsidRPr="007F5FFB">
        <w:rPr>
          <w:rFonts w:ascii="Calibri Light" w:eastAsia="Arial" w:hAnsi="Calibri Light" w:cs="Calibri Light"/>
          <w:sz w:val="20"/>
        </w:rPr>
        <w:t xml:space="preserve">____-______  </w:t>
      </w:r>
      <w:r w:rsidRPr="007F5FFB">
        <w:rPr>
          <w:rFonts w:ascii="Calibri Light" w:eastAsia="Arial" w:hAnsi="Calibri Light" w:cs="Calibri Light"/>
          <w:b/>
          <w:sz w:val="20"/>
        </w:rPr>
        <w:t>miejscowość</w:t>
      </w:r>
      <w:r w:rsidRPr="007F5FFB">
        <w:rPr>
          <w:rFonts w:ascii="Calibri Light" w:eastAsia="Arial" w:hAnsi="Calibri Light" w:cs="Calibri Light"/>
          <w:sz w:val="20"/>
        </w:rPr>
        <w:t xml:space="preserve">    …………………………………………………………………… </w:t>
      </w:r>
    </w:p>
    <w:p w14:paraId="7DCC8552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2A23A64F" w14:textId="77777777" w:rsidR="000B381F" w:rsidRPr="007F5FFB" w:rsidRDefault="000B381F" w:rsidP="004A6CC9">
      <w:pPr>
        <w:tabs>
          <w:tab w:val="center" w:pos="5463"/>
        </w:tabs>
        <w:spacing w:after="0" w:line="240" w:lineRule="auto"/>
        <w:ind w:left="-15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powiat: </w:t>
      </w:r>
      <w:r w:rsidRPr="007F5FFB">
        <w:rPr>
          <w:rFonts w:ascii="Calibri Light" w:eastAsia="Arial" w:hAnsi="Calibri Light" w:cs="Calibri Light"/>
          <w:sz w:val="20"/>
        </w:rPr>
        <w:t xml:space="preserve">…………………………………… </w:t>
      </w:r>
      <w:r w:rsidRPr="007F5FFB">
        <w:rPr>
          <w:rFonts w:ascii="Calibri Light" w:eastAsia="Arial" w:hAnsi="Calibri Light" w:cs="Calibri Light"/>
          <w:sz w:val="20"/>
        </w:rPr>
        <w:tab/>
      </w:r>
      <w:r w:rsidRPr="007F5FFB">
        <w:rPr>
          <w:rFonts w:ascii="Calibri Light" w:eastAsia="Arial" w:hAnsi="Calibri Light" w:cs="Calibri Light"/>
          <w:b/>
          <w:sz w:val="20"/>
        </w:rPr>
        <w:t xml:space="preserve">województwo: </w:t>
      </w:r>
      <w:r w:rsidRPr="007F5FFB">
        <w:rPr>
          <w:rFonts w:ascii="Calibri Light" w:eastAsia="Arial" w:hAnsi="Calibri Light" w:cs="Calibri Light"/>
          <w:sz w:val="20"/>
        </w:rPr>
        <w:t xml:space="preserve">………………………….………… </w:t>
      </w:r>
    </w:p>
    <w:p w14:paraId="34AFE091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5A46F989" w14:textId="77777777" w:rsidR="000B381F" w:rsidRPr="007F5FFB" w:rsidRDefault="000B381F" w:rsidP="004A6CC9">
      <w:pPr>
        <w:tabs>
          <w:tab w:val="center" w:pos="5424"/>
        </w:tabs>
        <w:spacing w:after="0" w:line="240" w:lineRule="auto"/>
        <w:ind w:left="-15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>telefon:</w:t>
      </w:r>
      <w:r w:rsidRPr="007F5FFB">
        <w:rPr>
          <w:rFonts w:ascii="Calibri Light" w:eastAsia="Arial" w:hAnsi="Calibri Light" w:cs="Calibri Light"/>
          <w:sz w:val="20"/>
        </w:rPr>
        <w:t xml:space="preserve"> …………………………………  </w:t>
      </w:r>
      <w:r w:rsidRPr="007F5FFB">
        <w:rPr>
          <w:rFonts w:ascii="Calibri Light" w:eastAsia="Arial" w:hAnsi="Calibri Light" w:cs="Calibri Light"/>
          <w:sz w:val="20"/>
        </w:rPr>
        <w:tab/>
      </w:r>
      <w:r w:rsidRPr="007F5FFB">
        <w:rPr>
          <w:rFonts w:ascii="Calibri Light" w:eastAsia="Arial" w:hAnsi="Calibri Light" w:cs="Calibri Light"/>
          <w:b/>
          <w:sz w:val="20"/>
        </w:rPr>
        <w:t>fax:</w:t>
      </w:r>
      <w:r w:rsidRPr="007F5FFB">
        <w:rPr>
          <w:rFonts w:ascii="Calibri Light" w:eastAsia="Arial" w:hAnsi="Calibri Light" w:cs="Calibri Light"/>
          <w:sz w:val="20"/>
        </w:rPr>
        <w:t xml:space="preserve">  …………………………..…………………… </w:t>
      </w:r>
    </w:p>
    <w:p w14:paraId="6FDFD4F5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78F9B330" w14:textId="77777777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NIP: </w:t>
      </w:r>
      <w:r w:rsidRPr="007F5FFB">
        <w:rPr>
          <w:rFonts w:ascii="Calibri Light" w:eastAsia="Arial" w:hAnsi="Calibri Light" w:cs="Calibri Light"/>
          <w:sz w:val="20"/>
        </w:rPr>
        <w:t xml:space="preserve">…………………………………………,  </w:t>
      </w:r>
      <w:r w:rsidRPr="007F5FFB">
        <w:rPr>
          <w:rFonts w:ascii="Calibri Light" w:eastAsia="Arial" w:hAnsi="Calibri Light" w:cs="Calibri Light"/>
          <w:b/>
          <w:sz w:val="20"/>
        </w:rPr>
        <w:t xml:space="preserve">REGON: </w:t>
      </w:r>
      <w:r w:rsidRPr="007F5FFB">
        <w:rPr>
          <w:rFonts w:ascii="Calibri Light" w:eastAsia="Arial" w:hAnsi="Calibri Light" w:cs="Calibri Light"/>
          <w:sz w:val="20"/>
        </w:rPr>
        <w:t xml:space="preserve">…………………………………………… </w:t>
      </w:r>
    </w:p>
    <w:p w14:paraId="1E5C1FC4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4F3B6843" w14:textId="77777777" w:rsidR="000B381F" w:rsidRPr="007F5FFB" w:rsidRDefault="000B381F" w:rsidP="004A6CC9">
      <w:pPr>
        <w:tabs>
          <w:tab w:val="center" w:pos="2859"/>
          <w:tab w:val="center" w:pos="4957"/>
        </w:tabs>
        <w:spacing w:after="0" w:line="240" w:lineRule="auto"/>
        <w:ind w:left="-15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Adres e-mail: </w:t>
      </w:r>
      <w:r w:rsidRPr="007F5FFB">
        <w:rPr>
          <w:rFonts w:ascii="Calibri Light" w:eastAsia="Arial" w:hAnsi="Calibri Light" w:cs="Calibri Light"/>
          <w:b/>
          <w:sz w:val="20"/>
        </w:rPr>
        <w:tab/>
      </w:r>
      <w:r w:rsidRPr="007F5FFB">
        <w:rPr>
          <w:rFonts w:ascii="Calibri Light" w:eastAsia="Arial" w:hAnsi="Calibri Light" w:cs="Calibri Light"/>
          <w:sz w:val="20"/>
        </w:rPr>
        <w:t xml:space="preserve">………………………………………… </w:t>
      </w:r>
      <w:r w:rsidRPr="007F5FFB">
        <w:rPr>
          <w:rFonts w:ascii="Calibri Light" w:eastAsia="Arial" w:hAnsi="Calibri Light" w:cs="Calibri Light"/>
        </w:rPr>
        <w:tab/>
      </w:r>
      <w:r w:rsidRPr="007F5FFB">
        <w:rPr>
          <w:rFonts w:ascii="Calibri Light" w:eastAsia="Arial" w:hAnsi="Calibri Light" w:cs="Calibri Light"/>
          <w:b/>
        </w:rPr>
        <w:t xml:space="preserve"> </w:t>
      </w:r>
    </w:p>
    <w:p w14:paraId="351BA5D0" w14:textId="77777777" w:rsidR="000B381F" w:rsidRPr="007F5FFB" w:rsidRDefault="000B381F" w:rsidP="004A6CC9">
      <w:pPr>
        <w:spacing w:after="56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</w:rPr>
        <w:t xml:space="preserve"> </w:t>
      </w:r>
      <w:r w:rsidRPr="007F5FFB">
        <w:rPr>
          <w:rFonts w:ascii="Calibri Light" w:eastAsia="Arial" w:hAnsi="Calibri Light" w:cs="Calibri Light"/>
        </w:rPr>
        <w:tab/>
      </w:r>
      <w:r w:rsidRPr="007F5FFB">
        <w:rPr>
          <w:rFonts w:ascii="Calibri Light" w:eastAsia="Arial" w:hAnsi="Calibri Light" w:cs="Calibri Light"/>
          <w:sz w:val="16"/>
        </w:rPr>
        <w:t xml:space="preserve"> </w:t>
      </w:r>
    </w:p>
    <w:p w14:paraId="00B4DD61" w14:textId="50D15F4F" w:rsidR="004A6CC9" w:rsidRPr="007D5244" w:rsidRDefault="004A6CC9" w:rsidP="00857960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Calibri Light" w:hAnsi="Calibri Light" w:cs="Calibri Light"/>
          <w:b/>
          <w:sz w:val="24"/>
        </w:rPr>
      </w:pPr>
      <w:r w:rsidRPr="007F5FFB">
        <w:rPr>
          <w:rFonts w:ascii="Calibri Light" w:eastAsia="Times New Roman" w:hAnsi="Calibri Light" w:cs="Calibri Light"/>
          <w:szCs w:val="20"/>
          <w:lang w:eastAsia="ar-SA"/>
        </w:rPr>
        <w:t>Składaj</w:t>
      </w:r>
      <w:r w:rsidRPr="007F5FFB">
        <w:rPr>
          <w:rFonts w:ascii="Calibri Light" w:eastAsia="TimesNewRoman" w:hAnsi="Calibri Light" w:cs="Calibri Light"/>
          <w:szCs w:val="20"/>
          <w:lang w:eastAsia="ar-SA"/>
        </w:rPr>
        <w:t>ą</w:t>
      </w:r>
      <w:r w:rsidRPr="007F5FFB">
        <w:rPr>
          <w:rFonts w:ascii="Calibri Light" w:eastAsia="Times New Roman" w:hAnsi="Calibri Light" w:cs="Calibri Light"/>
          <w:szCs w:val="20"/>
          <w:lang w:eastAsia="ar-SA"/>
        </w:rPr>
        <w:t>c ofert</w:t>
      </w:r>
      <w:r w:rsidRPr="007F5FFB">
        <w:rPr>
          <w:rFonts w:ascii="Calibri Light" w:eastAsia="TimesNewRoman" w:hAnsi="Calibri Light" w:cs="Calibri Light"/>
          <w:szCs w:val="20"/>
          <w:lang w:eastAsia="ar-SA"/>
        </w:rPr>
        <w:t xml:space="preserve">ę </w:t>
      </w:r>
      <w:r w:rsidRPr="007F5FFB">
        <w:rPr>
          <w:rFonts w:ascii="Calibri Light" w:eastAsia="Times New Roman" w:hAnsi="Calibri Light" w:cs="Calibri Light"/>
          <w:szCs w:val="20"/>
          <w:lang w:eastAsia="ar-SA"/>
        </w:rPr>
        <w:t xml:space="preserve">na realizację zamówienia </w:t>
      </w:r>
      <w:r w:rsidRPr="007F5FFB">
        <w:rPr>
          <w:rFonts w:ascii="Calibri Light" w:eastAsia="Times New Roman" w:hAnsi="Calibri Light" w:cs="Calibri Light"/>
          <w:b/>
          <w:szCs w:val="20"/>
          <w:lang w:eastAsia="ar-SA"/>
        </w:rPr>
        <w:t>Bieżące utrzymanie dróg gminnych  - wykaszanie</w:t>
      </w:r>
      <w:r w:rsidR="007F5FFB" w:rsidRPr="007F5FFB">
        <w:rPr>
          <w:rFonts w:ascii="Calibri Light" w:eastAsia="Times New Roman" w:hAnsi="Calibri Light" w:cs="Calibri Light"/>
          <w:b/>
          <w:szCs w:val="20"/>
          <w:lang w:eastAsia="ar-SA"/>
        </w:rPr>
        <w:t xml:space="preserve"> poboczy</w:t>
      </w:r>
      <w:r w:rsidRPr="007F5FFB">
        <w:rPr>
          <w:rFonts w:ascii="Calibri Light" w:eastAsia="Times New Roman" w:hAnsi="Calibri Light" w:cs="Calibri Light"/>
          <w:b/>
          <w:szCs w:val="20"/>
          <w:lang w:eastAsia="ar-SA"/>
        </w:rPr>
        <w:t xml:space="preserve"> </w:t>
      </w:r>
      <w:r w:rsidRPr="007F5FFB">
        <w:rPr>
          <w:rFonts w:ascii="Calibri Light" w:eastAsia="Times New Roman" w:hAnsi="Calibri Light" w:cs="Calibri Light"/>
          <w:szCs w:val="20"/>
          <w:lang w:eastAsia="ar-SA"/>
        </w:rPr>
        <w:t>objętego niniejszym postępowaniem, oferuję wykonanie przedmiotu zamówienia za cenę:</w:t>
      </w: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7"/>
        <w:gridCol w:w="425"/>
        <w:gridCol w:w="1036"/>
        <w:gridCol w:w="558"/>
        <w:gridCol w:w="1497"/>
        <w:gridCol w:w="1260"/>
        <w:gridCol w:w="1682"/>
      </w:tblGrid>
      <w:tr w:rsidR="007D5244" w:rsidRPr="007F5FFB" w14:paraId="66AE4275" w14:textId="77777777" w:rsidTr="00215739">
        <w:trPr>
          <w:trHeight w:val="204"/>
        </w:trPr>
        <w:tc>
          <w:tcPr>
            <w:tcW w:w="1402" w:type="pct"/>
            <w:shd w:val="clear" w:color="000000" w:fill="EEECE1"/>
            <w:vAlign w:val="center"/>
            <w:hideMark/>
          </w:tcPr>
          <w:p w14:paraId="3B60BD63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Nr części</w:t>
            </w:r>
          </w:p>
        </w:tc>
        <w:tc>
          <w:tcPr>
            <w:tcW w:w="814" w:type="pct"/>
            <w:gridSpan w:val="2"/>
            <w:shd w:val="clear" w:color="000000" w:fill="EEECE1"/>
            <w:vAlign w:val="center"/>
            <w:hideMark/>
          </w:tcPr>
          <w:p w14:paraId="094E4B52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45" w:type="pct"/>
            <w:gridSpan w:val="2"/>
            <w:shd w:val="clear" w:color="000000" w:fill="EEECE1"/>
            <w:vAlign w:val="center"/>
            <w:hideMark/>
          </w:tcPr>
          <w:p w14:paraId="1BAC3FCA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Cena jednostkowa</w:t>
            </w:r>
            <w:r w:rsidRPr="007F5FFB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br/>
              <w:t>brutto</w:t>
            </w:r>
          </w:p>
        </w:tc>
        <w:tc>
          <w:tcPr>
            <w:tcW w:w="702" w:type="pct"/>
            <w:shd w:val="clear" w:color="000000" w:fill="EEECE1"/>
            <w:vAlign w:val="center"/>
          </w:tcPr>
          <w:p w14:paraId="3A17E84C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Krotność</w:t>
            </w:r>
          </w:p>
        </w:tc>
        <w:tc>
          <w:tcPr>
            <w:tcW w:w="937" w:type="pct"/>
            <w:shd w:val="clear" w:color="000000" w:fill="EEECE1"/>
            <w:vAlign w:val="center"/>
            <w:hideMark/>
          </w:tcPr>
          <w:p w14:paraId="42378320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  <w:r w:rsidRPr="007F5FFB">
              <w:rPr>
                <w:rStyle w:val="Odwoanieprzypisudolnego"/>
                <w:rFonts w:ascii="Calibri Light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footnoteReference w:id="1"/>
            </w:r>
          </w:p>
        </w:tc>
      </w:tr>
      <w:tr w:rsidR="007D5244" w:rsidRPr="007F5FFB" w14:paraId="7846AC38" w14:textId="77777777" w:rsidTr="00215739">
        <w:trPr>
          <w:trHeight w:val="96"/>
        </w:trPr>
        <w:tc>
          <w:tcPr>
            <w:tcW w:w="1402" w:type="pct"/>
            <w:shd w:val="clear" w:color="000000" w:fill="EEECE1"/>
            <w:vAlign w:val="center"/>
            <w:hideMark/>
          </w:tcPr>
          <w:p w14:paraId="4638688E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</w:pPr>
            <w:r w:rsidRPr="007F5FFB"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  <w:t>1</w:t>
            </w:r>
          </w:p>
        </w:tc>
        <w:tc>
          <w:tcPr>
            <w:tcW w:w="814" w:type="pct"/>
            <w:gridSpan w:val="2"/>
            <w:shd w:val="clear" w:color="000000" w:fill="EEECE1"/>
            <w:vAlign w:val="center"/>
            <w:hideMark/>
          </w:tcPr>
          <w:p w14:paraId="7D0FF88F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</w:pPr>
            <w:r w:rsidRPr="007F5FFB"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  <w:t>2</w:t>
            </w:r>
          </w:p>
        </w:tc>
        <w:tc>
          <w:tcPr>
            <w:tcW w:w="1145" w:type="pct"/>
            <w:gridSpan w:val="2"/>
            <w:shd w:val="clear" w:color="000000" w:fill="EEECE1"/>
            <w:vAlign w:val="center"/>
            <w:hideMark/>
          </w:tcPr>
          <w:p w14:paraId="68BF7225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</w:pPr>
            <w:r w:rsidRPr="007F5FFB"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  <w:t>3</w:t>
            </w:r>
          </w:p>
        </w:tc>
        <w:tc>
          <w:tcPr>
            <w:tcW w:w="702" w:type="pct"/>
            <w:shd w:val="clear" w:color="000000" w:fill="EEECE1"/>
            <w:vAlign w:val="center"/>
          </w:tcPr>
          <w:p w14:paraId="138ADA5F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</w:pPr>
            <w:r w:rsidRPr="007F5FFB"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  <w:t>4</w:t>
            </w:r>
          </w:p>
        </w:tc>
        <w:tc>
          <w:tcPr>
            <w:tcW w:w="937" w:type="pct"/>
            <w:shd w:val="clear" w:color="000000" w:fill="EEECE1"/>
            <w:vAlign w:val="center"/>
            <w:hideMark/>
          </w:tcPr>
          <w:p w14:paraId="50E83BB0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</w:pPr>
            <w:r w:rsidRPr="007F5FFB">
              <w:rPr>
                <w:rFonts w:ascii="Calibri Light" w:hAnsi="Calibri Light" w:cs="Calibri Light"/>
                <w:color w:val="000000"/>
                <w:sz w:val="12"/>
                <w:szCs w:val="16"/>
                <w:lang w:eastAsia="pl-PL"/>
              </w:rPr>
              <w:t>5 = [2x3x4]</w:t>
            </w:r>
          </w:p>
        </w:tc>
      </w:tr>
      <w:tr w:rsidR="007D5244" w:rsidRPr="007F5FFB" w14:paraId="5B0F6C7A" w14:textId="77777777" w:rsidTr="00215739">
        <w:trPr>
          <w:trHeight w:val="1303"/>
        </w:trPr>
        <w:tc>
          <w:tcPr>
            <w:tcW w:w="1402" w:type="pct"/>
            <w:shd w:val="clear" w:color="auto" w:fill="auto"/>
            <w:noWrap/>
            <w:vAlign w:val="center"/>
            <w:hideMark/>
          </w:tcPr>
          <w:p w14:paraId="4A49E604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CZĘŚĆ I</w:t>
            </w:r>
            <w:r w:rsidRPr="007F5FFB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br/>
            </w:r>
            <w:proofErr w:type="spellStart"/>
            <w:r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Roztoka-Brzeziny</w:t>
            </w:r>
            <w:proofErr w:type="spellEnd"/>
            <w:r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, Tropie, Rożnów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100A0318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  <w:lang w:eastAsia="pl-PL"/>
              </w:rPr>
            </w:pPr>
            <w:r w:rsidRPr="007F5FFB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6B2568D0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lang w:eastAsia="pl-PL"/>
              </w:rPr>
            </w:pPr>
            <w:r w:rsidRPr="00A968D0">
              <w:rPr>
                <w:rFonts w:ascii="Calibri Light" w:hAnsi="Calibri Light" w:cs="Calibri Light"/>
                <w:lang w:eastAsia="pl-PL"/>
              </w:rPr>
              <w:t>68560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14:paraId="1532DD24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bCs/>
                <w:sz w:val="16"/>
                <w:szCs w:val="16"/>
                <w:lang w:eastAsia="pl-PL"/>
              </w:rPr>
            </w:pPr>
            <w:r w:rsidRPr="007F5FFB">
              <w:rPr>
                <w:rFonts w:ascii="Calibri Light" w:hAnsi="Calibri Light" w:cs="Calibri Light"/>
                <w:bCs/>
                <w:sz w:val="16"/>
                <w:szCs w:val="16"/>
                <w:lang w:eastAsia="pl-PL"/>
              </w:rPr>
              <w:t>zł/m2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5B5A5F01" w14:textId="77777777" w:rsidR="007D5244" w:rsidRPr="007F5FFB" w:rsidRDefault="007D5244" w:rsidP="00502D27">
            <w:pPr>
              <w:spacing w:line="240" w:lineRule="auto"/>
              <w:jc w:val="right"/>
              <w:rPr>
                <w:rFonts w:ascii="Calibri Light" w:hAnsi="Calibri Light" w:cs="Calibri Light"/>
                <w:lang w:eastAsia="pl-PL"/>
              </w:rPr>
            </w:pPr>
            <w:r w:rsidRPr="007F5FFB">
              <w:rPr>
                <w:rFonts w:ascii="Calibri Light" w:hAnsi="Calibri Light" w:cs="Calibri Light"/>
                <w:lang w:eastAsia="pl-PL"/>
              </w:rPr>
              <w:t>-   zł</w:t>
            </w:r>
          </w:p>
        </w:tc>
        <w:tc>
          <w:tcPr>
            <w:tcW w:w="702" w:type="pct"/>
            <w:vAlign w:val="center"/>
          </w:tcPr>
          <w:p w14:paraId="34FB9AA8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lang w:eastAsia="pl-PL"/>
              </w:rPr>
              <w:t>2</w:t>
            </w:r>
          </w:p>
        </w:tc>
        <w:tc>
          <w:tcPr>
            <w:tcW w:w="937" w:type="pct"/>
            <w:shd w:val="clear" w:color="auto" w:fill="auto"/>
            <w:noWrap/>
            <w:vAlign w:val="center"/>
            <w:hideMark/>
          </w:tcPr>
          <w:p w14:paraId="3368EB16" w14:textId="77777777" w:rsidR="007D5244" w:rsidRPr="007F5FFB" w:rsidRDefault="007D5244" w:rsidP="00502D27">
            <w:pPr>
              <w:spacing w:line="240" w:lineRule="auto"/>
              <w:jc w:val="right"/>
              <w:rPr>
                <w:rFonts w:ascii="Calibri Light" w:hAnsi="Calibri Light" w:cs="Calibri Light"/>
                <w:b/>
                <w:bCs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lang w:eastAsia="pl-PL"/>
              </w:rPr>
              <w:t>-   zł</w:t>
            </w:r>
          </w:p>
        </w:tc>
      </w:tr>
      <w:tr w:rsidR="007D5244" w:rsidRPr="007F5FFB" w14:paraId="55FE4A16" w14:textId="77777777" w:rsidTr="00215739">
        <w:trPr>
          <w:trHeight w:val="1303"/>
        </w:trPr>
        <w:tc>
          <w:tcPr>
            <w:tcW w:w="1402" w:type="pct"/>
            <w:shd w:val="clear" w:color="auto" w:fill="auto"/>
            <w:noWrap/>
            <w:vAlign w:val="center"/>
            <w:hideMark/>
          </w:tcPr>
          <w:p w14:paraId="79C17B14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CZĘŚĆ II</w:t>
            </w:r>
            <w:r w:rsidRPr="007F5FFB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br/>
              <w:t>Gródek nad Dunajcem, Podole-Górowa, Przydonica, Przydonica Glinik, Bartkowa Posadowa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0E9BAAA6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  <w:lang w:eastAsia="pl-PL"/>
              </w:rPr>
            </w:pPr>
            <w:r w:rsidRPr="007F5FFB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04EE69DD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lang w:eastAsia="pl-PL"/>
              </w:rPr>
            </w:pPr>
            <w:r w:rsidRPr="00A968D0">
              <w:rPr>
                <w:rFonts w:ascii="Calibri Light" w:hAnsi="Calibri Light" w:cs="Calibri Light"/>
                <w:lang w:eastAsia="pl-PL"/>
              </w:rPr>
              <w:t>85878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14:paraId="496008AB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pl-PL"/>
              </w:rPr>
            </w:pPr>
            <w:r w:rsidRPr="007F5FFB">
              <w:rPr>
                <w:rFonts w:ascii="Calibri Light" w:hAnsi="Calibri Light" w:cs="Calibri Light"/>
                <w:sz w:val="16"/>
                <w:szCs w:val="16"/>
                <w:lang w:eastAsia="pl-PL"/>
              </w:rPr>
              <w:t>zł/m2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0439699B" w14:textId="77777777" w:rsidR="007D5244" w:rsidRPr="007F5FFB" w:rsidRDefault="007D5244" w:rsidP="00502D27">
            <w:pPr>
              <w:spacing w:line="240" w:lineRule="auto"/>
              <w:jc w:val="right"/>
              <w:rPr>
                <w:rFonts w:ascii="Calibri Light" w:hAnsi="Calibri Light" w:cs="Calibri Light"/>
                <w:lang w:eastAsia="pl-PL"/>
              </w:rPr>
            </w:pPr>
            <w:r w:rsidRPr="007F5FFB">
              <w:rPr>
                <w:rFonts w:ascii="Calibri Light" w:hAnsi="Calibri Light" w:cs="Calibri Light"/>
                <w:lang w:eastAsia="pl-PL"/>
              </w:rPr>
              <w:t>-   zł</w:t>
            </w:r>
          </w:p>
        </w:tc>
        <w:tc>
          <w:tcPr>
            <w:tcW w:w="702" w:type="pct"/>
            <w:vAlign w:val="center"/>
          </w:tcPr>
          <w:p w14:paraId="29951ED9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b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lang w:eastAsia="pl-PL"/>
              </w:rPr>
              <w:t>2</w:t>
            </w:r>
          </w:p>
        </w:tc>
        <w:tc>
          <w:tcPr>
            <w:tcW w:w="937" w:type="pct"/>
            <w:shd w:val="clear" w:color="auto" w:fill="auto"/>
            <w:noWrap/>
            <w:vAlign w:val="center"/>
            <w:hideMark/>
          </w:tcPr>
          <w:p w14:paraId="58CD45DE" w14:textId="77777777" w:rsidR="007D5244" w:rsidRPr="007F5FFB" w:rsidRDefault="007D5244" w:rsidP="00502D27">
            <w:pPr>
              <w:spacing w:line="240" w:lineRule="auto"/>
              <w:jc w:val="right"/>
              <w:rPr>
                <w:rFonts w:ascii="Calibri Light" w:hAnsi="Calibri Light" w:cs="Calibri Light"/>
                <w:b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lang w:eastAsia="pl-PL"/>
              </w:rPr>
              <w:t>-   zł</w:t>
            </w:r>
          </w:p>
        </w:tc>
      </w:tr>
      <w:tr w:rsidR="007D5244" w:rsidRPr="007F5FFB" w14:paraId="693FC444" w14:textId="77777777" w:rsidTr="00215739">
        <w:trPr>
          <w:trHeight w:val="1303"/>
        </w:trPr>
        <w:tc>
          <w:tcPr>
            <w:tcW w:w="1402" w:type="pct"/>
            <w:shd w:val="clear" w:color="auto" w:fill="auto"/>
            <w:noWrap/>
            <w:vAlign w:val="center"/>
            <w:hideMark/>
          </w:tcPr>
          <w:p w14:paraId="176D122D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CZĘŚĆ III</w:t>
            </w:r>
            <w:r w:rsidRPr="007F5FFB"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br/>
              <w:t xml:space="preserve">Lipie, Sienna, 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  <w:lang w:eastAsia="pl-PL"/>
              </w:rPr>
              <w:t>Zbyszyce, Jelna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4E5EF634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  <w:lang w:eastAsia="pl-PL"/>
              </w:rPr>
            </w:pPr>
            <w:r w:rsidRPr="007F5FFB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2C180906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lang w:eastAsia="pl-PL"/>
              </w:rPr>
            </w:pPr>
            <w:r w:rsidRPr="00A968D0">
              <w:rPr>
                <w:rFonts w:ascii="Calibri Light" w:hAnsi="Calibri Light" w:cs="Calibri Light"/>
                <w:lang w:eastAsia="pl-PL"/>
              </w:rPr>
              <w:t>39928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14:paraId="311F06BE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pl-PL"/>
              </w:rPr>
            </w:pPr>
            <w:r w:rsidRPr="007F5FFB">
              <w:rPr>
                <w:rFonts w:ascii="Calibri Light" w:hAnsi="Calibri Light" w:cs="Calibri Light"/>
                <w:sz w:val="16"/>
                <w:szCs w:val="16"/>
                <w:lang w:eastAsia="pl-PL"/>
              </w:rPr>
              <w:t>zł/m2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14:paraId="0E527F84" w14:textId="77777777" w:rsidR="007D5244" w:rsidRPr="007F5FFB" w:rsidRDefault="007D5244" w:rsidP="00502D27">
            <w:pPr>
              <w:spacing w:line="240" w:lineRule="auto"/>
              <w:jc w:val="right"/>
              <w:rPr>
                <w:rFonts w:ascii="Calibri Light" w:hAnsi="Calibri Light" w:cs="Calibri Light"/>
                <w:lang w:eastAsia="pl-PL"/>
              </w:rPr>
            </w:pPr>
            <w:r w:rsidRPr="007F5FFB">
              <w:rPr>
                <w:rFonts w:ascii="Calibri Light" w:hAnsi="Calibri Light" w:cs="Calibri Light"/>
                <w:lang w:eastAsia="pl-PL"/>
              </w:rPr>
              <w:t>-   zł</w:t>
            </w:r>
          </w:p>
        </w:tc>
        <w:tc>
          <w:tcPr>
            <w:tcW w:w="702" w:type="pct"/>
            <w:vAlign w:val="center"/>
          </w:tcPr>
          <w:p w14:paraId="0DF2B24A" w14:textId="77777777" w:rsidR="007D5244" w:rsidRPr="007F5FFB" w:rsidRDefault="007D5244" w:rsidP="00502D27">
            <w:pPr>
              <w:spacing w:line="240" w:lineRule="auto"/>
              <w:jc w:val="center"/>
              <w:rPr>
                <w:rFonts w:ascii="Calibri Light" w:hAnsi="Calibri Light" w:cs="Calibri Light"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lang w:eastAsia="pl-PL"/>
              </w:rPr>
              <w:t>2</w:t>
            </w:r>
          </w:p>
        </w:tc>
        <w:tc>
          <w:tcPr>
            <w:tcW w:w="937" w:type="pct"/>
            <w:shd w:val="clear" w:color="auto" w:fill="auto"/>
            <w:noWrap/>
            <w:vAlign w:val="center"/>
            <w:hideMark/>
          </w:tcPr>
          <w:p w14:paraId="32AE715D" w14:textId="77777777" w:rsidR="007D5244" w:rsidRPr="007F5FFB" w:rsidRDefault="007D5244" w:rsidP="00502D27">
            <w:pPr>
              <w:spacing w:line="240" w:lineRule="auto"/>
              <w:jc w:val="right"/>
              <w:rPr>
                <w:rFonts w:ascii="Calibri Light" w:hAnsi="Calibri Light" w:cs="Calibri Light"/>
                <w:b/>
                <w:lang w:eastAsia="pl-PL"/>
              </w:rPr>
            </w:pPr>
            <w:r w:rsidRPr="007F5FFB">
              <w:rPr>
                <w:rFonts w:ascii="Calibri Light" w:hAnsi="Calibri Light" w:cs="Calibri Light"/>
                <w:b/>
                <w:lang w:eastAsia="pl-PL"/>
              </w:rPr>
              <w:t>-   zł</w:t>
            </w:r>
          </w:p>
        </w:tc>
      </w:tr>
    </w:tbl>
    <w:p w14:paraId="76D1743D" w14:textId="77777777" w:rsidR="00BA6D73" w:rsidRDefault="00BA6D73" w:rsidP="00BA6D73">
      <w:pPr>
        <w:pStyle w:val="Akapitzlist"/>
        <w:spacing w:line="240" w:lineRule="auto"/>
        <w:ind w:left="345"/>
        <w:jc w:val="both"/>
        <w:rPr>
          <w:rFonts w:ascii="Calibri Light" w:eastAsia="Times New Roman" w:hAnsi="Calibri Light" w:cs="Calibri Light"/>
          <w:szCs w:val="20"/>
          <w:lang w:eastAsia="ar-SA"/>
        </w:rPr>
      </w:pPr>
    </w:p>
    <w:p w14:paraId="7794A194" w14:textId="0019BF6D" w:rsidR="000B381F" w:rsidRPr="008F358F" w:rsidRDefault="000B381F" w:rsidP="008F358F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Calibri Light" w:eastAsia="Times New Roman" w:hAnsi="Calibri Light" w:cs="Calibri Light"/>
          <w:szCs w:val="20"/>
          <w:lang w:eastAsia="ar-SA"/>
        </w:rPr>
      </w:pPr>
      <w:r w:rsidRPr="008F358F">
        <w:rPr>
          <w:rFonts w:ascii="Calibri Light" w:eastAsia="Times New Roman" w:hAnsi="Calibri Light" w:cs="Calibri Light"/>
          <w:szCs w:val="20"/>
          <w:lang w:eastAsia="ar-SA"/>
        </w:rPr>
        <w:t>Oświadczam, że zawarty w „zaproszeniu do złożenia propozycji cenowej</w:t>
      </w:r>
      <w:r w:rsidR="00215739">
        <w:rPr>
          <w:rFonts w:ascii="Calibri Light" w:eastAsia="Times New Roman" w:hAnsi="Calibri Light" w:cs="Calibri Light"/>
          <w:szCs w:val="20"/>
          <w:lang w:eastAsia="ar-SA"/>
        </w:rPr>
        <w:t xml:space="preserve"> </w:t>
      </w:r>
      <w:r w:rsidRPr="008F358F">
        <w:rPr>
          <w:rFonts w:ascii="Calibri Light" w:eastAsia="Times New Roman" w:hAnsi="Calibri Light" w:cs="Calibri Light"/>
          <w:szCs w:val="20"/>
          <w:lang w:eastAsia="ar-SA"/>
        </w:rPr>
        <w:t>wzór umowy akceptuję i</w:t>
      </w:r>
      <w:r w:rsidR="00215739">
        <w:rPr>
          <w:rFonts w:ascii="Calibri Light" w:eastAsia="Times New Roman" w:hAnsi="Calibri Light" w:cs="Calibri Light"/>
          <w:szCs w:val="20"/>
          <w:lang w:eastAsia="ar-SA"/>
        </w:rPr>
        <w:t> </w:t>
      </w:r>
      <w:r w:rsidRPr="008F358F">
        <w:rPr>
          <w:rFonts w:ascii="Calibri Light" w:eastAsia="Times New Roman" w:hAnsi="Calibri Light" w:cs="Calibri Light"/>
          <w:szCs w:val="20"/>
          <w:lang w:eastAsia="ar-SA"/>
        </w:rPr>
        <w:t xml:space="preserve">zobowiązuję się w przypadku przyjęcia mojej propozycji do zawarcia umowy na ww. warunkach. </w:t>
      </w:r>
    </w:p>
    <w:p w14:paraId="6B9030C6" w14:textId="77777777" w:rsidR="000B381F" w:rsidRPr="008F358F" w:rsidRDefault="000B381F" w:rsidP="008F358F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Calibri Light" w:eastAsia="Times New Roman" w:hAnsi="Calibri Light" w:cs="Calibri Light"/>
          <w:szCs w:val="20"/>
          <w:lang w:eastAsia="ar-SA"/>
        </w:rPr>
      </w:pPr>
      <w:r w:rsidRPr="008F358F">
        <w:rPr>
          <w:rFonts w:ascii="Calibri Light" w:eastAsia="Times New Roman" w:hAnsi="Calibri Light" w:cs="Calibri Light"/>
          <w:szCs w:val="20"/>
          <w:lang w:eastAsia="ar-SA"/>
        </w:rPr>
        <w:lastRenderedPageBreak/>
        <w:t xml:space="preserve">Oświadczam, ze dysponuję następującym sprzętem do wykaszania wg następującego wykazu: </w:t>
      </w:r>
    </w:p>
    <w:tbl>
      <w:tblPr>
        <w:tblStyle w:val="TableGrid"/>
        <w:tblW w:w="9060" w:type="dxa"/>
        <w:tblInd w:w="7" w:type="dxa"/>
        <w:tblCellMar>
          <w:top w:w="80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929"/>
        <w:gridCol w:w="3722"/>
        <w:gridCol w:w="4409"/>
      </w:tblGrid>
      <w:tr w:rsidR="000B381F" w:rsidRPr="007F5FFB" w14:paraId="70028429" w14:textId="77777777" w:rsidTr="00DE713F">
        <w:trPr>
          <w:trHeight w:val="763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5AC13AB" w14:textId="77777777" w:rsidR="000B381F" w:rsidRPr="007F5FFB" w:rsidRDefault="000B381F" w:rsidP="004A6CC9">
            <w:pPr>
              <w:ind w:left="57"/>
              <w:jc w:val="center"/>
              <w:rPr>
                <w:rFonts w:ascii="Calibri Light" w:hAnsi="Calibri Light" w:cs="Calibri Light"/>
              </w:rPr>
            </w:pPr>
            <w:proofErr w:type="spellStart"/>
            <w:r w:rsidRPr="007F5FFB">
              <w:rPr>
                <w:rFonts w:ascii="Calibri Light" w:eastAsia="Arial" w:hAnsi="Calibri Light" w:cs="Calibri Light"/>
                <w:b/>
                <w:sz w:val="20"/>
              </w:rPr>
              <w:t>Lp</w:t>
            </w:r>
            <w:proofErr w:type="spellEnd"/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 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57B44CA" w14:textId="77777777" w:rsidR="000B381F" w:rsidRPr="007F5FFB" w:rsidRDefault="000B381F" w:rsidP="004A6CC9">
            <w:pPr>
              <w:spacing w:after="96"/>
              <w:ind w:left="55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Ciągnik o nr rejestracyjnym </w:t>
            </w:r>
          </w:p>
          <w:p w14:paraId="650ABFAA" w14:textId="77777777" w:rsidR="000B381F" w:rsidRPr="007F5FFB" w:rsidRDefault="000B381F" w:rsidP="004A6CC9">
            <w:pPr>
              <w:ind w:left="61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(inny pojazd)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867C521" w14:textId="77777777" w:rsidR="000B381F" w:rsidRPr="007F5FFB" w:rsidRDefault="000B381F" w:rsidP="004A6CC9">
            <w:pPr>
              <w:ind w:left="55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>Kosiarka (typ, rodzaj)</w:t>
            </w:r>
            <w:r w:rsidRPr="007F5FFB">
              <w:rPr>
                <w:rFonts w:ascii="Calibri Light" w:eastAsia="Arial" w:hAnsi="Calibri Light" w:cs="Calibri Light"/>
                <w:b/>
                <w:sz w:val="20"/>
                <w:vertAlign w:val="superscript"/>
              </w:rPr>
              <w:t xml:space="preserve"> </w:t>
            </w:r>
          </w:p>
        </w:tc>
      </w:tr>
      <w:tr w:rsidR="000B381F" w:rsidRPr="007F5FFB" w14:paraId="412609C4" w14:textId="77777777" w:rsidTr="00DE713F">
        <w:trPr>
          <w:trHeight w:val="1866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51ECB" w14:textId="77777777" w:rsidR="000B381F" w:rsidRPr="007F5FFB" w:rsidRDefault="000B381F" w:rsidP="004A6CC9">
            <w:pPr>
              <w:ind w:left="57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sz w:val="20"/>
              </w:rPr>
              <w:t xml:space="preserve">1 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B1C01" w14:textId="77777777"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Typ pojazdu:  </w:t>
            </w:r>
          </w:p>
          <w:p w14:paraId="14FE0611" w14:textId="77777777"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 </w:t>
            </w:r>
          </w:p>
          <w:p w14:paraId="703B7A63" w14:textId="77777777" w:rsidR="000B381F" w:rsidRPr="007F5FFB" w:rsidRDefault="000B381F" w:rsidP="004A6CC9">
            <w:pPr>
              <w:spacing w:after="98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nr rejestracyjny: </w:t>
            </w:r>
          </w:p>
          <w:p w14:paraId="34D31B5B" w14:textId="77777777"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 </w:t>
            </w:r>
          </w:p>
          <w:p w14:paraId="21CD4169" w14:textId="77777777" w:rsidR="000B381F" w:rsidRPr="007F5FFB" w:rsidRDefault="000B381F" w:rsidP="004A6CC9">
            <w:pPr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moc: </w:t>
            </w:r>
            <w:r w:rsidRPr="007F5FFB">
              <w:rPr>
                <w:rFonts w:ascii="Calibri Light" w:eastAsia="Arial" w:hAnsi="Calibri Light" w:cs="Calibri Light"/>
                <w:sz w:val="20"/>
              </w:rPr>
              <w:t xml:space="preserve">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31A55" w14:textId="77777777" w:rsidR="000B381F" w:rsidRPr="007F5FFB" w:rsidRDefault="000B381F" w:rsidP="004A6CC9">
            <w:pPr>
              <w:ind w:left="105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sz w:val="20"/>
              </w:rPr>
              <w:t xml:space="preserve"> </w:t>
            </w:r>
          </w:p>
        </w:tc>
      </w:tr>
      <w:tr w:rsidR="000B381F" w:rsidRPr="007F5FFB" w14:paraId="6BC45437" w14:textId="77777777" w:rsidTr="00DE713F">
        <w:trPr>
          <w:trHeight w:val="1841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18AB4" w14:textId="77777777" w:rsidR="000B381F" w:rsidRPr="007F5FFB" w:rsidRDefault="000B381F" w:rsidP="004A6CC9">
            <w:pPr>
              <w:ind w:left="57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sz w:val="20"/>
              </w:rPr>
              <w:t xml:space="preserve">2 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307D0" w14:textId="77777777"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Typ pojazdu:  </w:t>
            </w:r>
          </w:p>
          <w:p w14:paraId="508F8A1B" w14:textId="77777777" w:rsidR="000B381F" w:rsidRPr="007F5FFB" w:rsidRDefault="000B381F" w:rsidP="004A6CC9">
            <w:pPr>
              <w:spacing w:after="98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 </w:t>
            </w:r>
          </w:p>
          <w:p w14:paraId="2DB21BF4" w14:textId="77777777"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nr rejestracyjny: </w:t>
            </w:r>
          </w:p>
          <w:p w14:paraId="24E739EE" w14:textId="77777777" w:rsidR="000B381F" w:rsidRPr="007F5FFB" w:rsidRDefault="000B381F" w:rsidP="004A6CC9">
            <w:pPr>
              <w:spacing w:after="96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 </w:t>
            </w:r>
          </w:p>
          <w:p w14:paraId="55A63494" w14:textId="77777777" w:rsidR="000B381F" w:rsidRPr="007F5FFB" w:rsidRDefault="000B381F" w:rsidP="004A6CC9">
            <w:pPr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b/>
                <w:sz w:val="20"/>
              </w:rPr>
              <w:t xml:space="preserve">moc: </w:t>
            </w:r>
            <w:r w:rsidRPr="007F5FFB">
              <w:rPr>
                <w:rFonts w:ascii="Calibri Light" w:eastAsia="Arial" w:hAnsi="Calibri Light" w:cs="Calibri Light"/>
                <w:sz w:val="20"/>
              </w:rPr>
              <w:t xml:space="preserve">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BF8CA" w14:textId="77777777" w:rsidR="000B381F" w:rsidRPr="007F5FFB" w:rsidRDefault="000B381F" w:rsidP="004A6CC9">
            <w:pPr>
              <w:ind w:left="105"/>
              <w:jc w:val="center"/>
              <w:rPr>
                <w:rFonts w:ascii="Calibri Light" w:hAnsi="Calibri Light" w:cs="Calibri Light"/>
              </w:rPr>
            </w:pPr>
            <w:r w:rsidRPr="007F5FFB">
              <w:rPr>
                <w:rFonts w:ascii="Calibri Light" w:eastAsia="Arial" w:hAnsi="Calibri Light" w:cs="Calibri Light"/>
                <w:sz w:val="20"/>
              </w:rPr>
              <w:t xml:space="preserve"> </w:t>
            </w:r>
          </w:p>
        </w:tc>
      </w:tr>
    </w:tbl>
    <w:p w14:paraId="65DFC554" w14:textId="77777777" w:rsidR="000B381F" w:rsidRPr="007F5FFB" w:rsidRDefault="000B381F" w:rsidP="004A6CC9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  <w:r w:rsidRPr="007F5FFB">
        <w:rPr>
          <w:rFonts w:ascii="Calibri Light" w:eastAsia="Arial" w:hAnsi="Calibri Light" w:cs="Calibri Light"/>
          <w:sz w:val="18"/>
        </w:rPr>
        <w:t xml:space="preserve"> </w:t>
      </w:r>
    </w:p>
    <w:p w14:paraId="54A21163" w14:textId="77777777" w:rsidR="000B381F" w:rsidRPr="007F5FFB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6881F60D" w14:textId="77777777" w:rsidR="000B381F" w:rsidRPr="007F5FFB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5CC950EC" w14:textId="49251F68" w:rsidR="000B381F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3032BDA3" w14:textId="7495FE82" w:rsidR="00FD6A60" w:rsidRDefault="00FD6A60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3951C6C0" w14:textId="77777777" w:rsidR="00FD6A60" w:rsidRPr="007F5FFB" w:rsidRDefault="00FD6A60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323265C5" w14:textId="77777777" w:rsidR="000B381F" w:rsidRPr="007F5FFB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52770FF4" w14:textId="77777777" w:rsidR="000B381F" w:rsidRPr="007F5FFB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3CABF83B" w14:textId="65B9AEC7" w:rsidR="000B381F" w:rsidRPr="007F5FFB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…………………………………………………</w:t>
      </w:r>
      <w:r w:rsidR="00215739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</w:t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>………</w:t>
      </w:r>
    </w:p>
    <w:p w14:paraId="2C5EBB30" w14:textId="77777777" w:rsidR="000B381F" w:rsidRPr="007F5FFB" w:rsidRDefault="000B381F" w:rsidP="004A6CC9">
      <w:pPr>
        <w:spacing w:after="0" w:line="240" w:lineRule="auto"/>
        <w:ind w:left="708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  <w:t xml:space="preserve">      data,  podpis Wykonawcy</w:t>
      </w:r>
    </w:p>
    <w:p w14:paraId="3927C68C" w14:textId="1B172E00" w:rsidR="000B381F" w:rsidRPr="007F5FFB" w:rsidRDefault="000B381F" w:rsidP="00BA6D73">
      <w:pPr>
        <w:spacing w:after="86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i/>
          <w:sz w:val="20"/>
        </w:rPr>
        <w:t xml:space="preserve"> </w:t>
      </w:r>
    </w:p>
    <w:p w14:paraId="45F8C6AB" w14:textId="77777777" w:rsidR="00F3186C" w:rsidRPr="007F5FFB" w:rsidRDefault="00F3186C" w:rsidP="004A6CC9">
      <w:pPr>
        <w:spacing w:line="240" w:lineRule="auto"/>
        <w:rPr>
          <w:rFonts w:ascii="Calibri Light" w:hAnsi="Calibri Light" w:cs="Calibri Light"/>
        </w:rPr>
      </w:pPr>
    </w:p>
    <w:sectPr w:rsidR="00F3186C" w:rsidRPr="007F5FFB" w:rsidSect="00F636B5">
      <w:headerReference w:type="default" r:id="rId8"/>
      <w:footerReference w:type="default" r:id="rId9"/>
      <w:pgSz w:w="11906" w:h="16838"/>
      <w:pgMar w:top="1135" w:right="1417" w:bottom="1417" w:left="1417" w:header="567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FB5AF" w14:textId="77777777" w:rsidR="009C5CC4" w:rsidRDefault="009C5CC4" w:rsidP="00D770B2">
      <w:pPr>
        <w:spacing w:after="0" w:line="240" w:lineRule="auto"/>
      </w:pPr>
      <w:r>
        <w:separator/>
      </w:r>
    </w:p>
  </w:endnote>
  <w:endnote w:type="continuationSeparator" w:id="0">
    <w:p w14:paraId="672803B4" w14:textId="77777777" w:rsidR="009C5CC4" w:rsidRDefault="009C5CC4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30125" w14:textId="77777777" w:rsidR="00AA369D" w:rsidRPr="000A6BDB" w:rsidRDefault="00AA369D" w:rsidP="00AA369D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639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052"/>
    </w:tblGrid>
    <w:tr w:rsidR="00AA369D" w:rsidRPr="000A6BDB" w14:paraId="3E1F8AFD" w14:textId="77777777" w:rsidTr="00AA369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7CFAC1A" w14:textId="77777777" w:rsidR="00AA369D" w:rsidRPr="000A6BDB" w:rsidRDefault="00AA369D" w:rsidP="00AA369D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50A3C1D" w14:textId="77777777" w:rsidR="00AA369D" w:rsidRPr="000A6BDB" w:rsidRDefault="00AA369D" w:rsidP="00AA369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052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4B0CFC4" w14:textId="77777777" w:rsidR="00AA369D" w:rsidRPr="000A6BDB" w:rsidRDefault="00AA369D" w:rsidP="00AA369D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 w:rsidRPr="000A6BDB">
            <w:rPr>
              <w:rFonts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cstheme="minorHAnsi"/>
              <w:sz w:val="10"/>
              <w:szCs w:val="12"/>
            </w:rPr>
            <w:fldChar w:fldCharType="begin"/>
          </w:r>
          <w:r w:rsidRPr="000A6BDB">
            <w:rPr>
              <w:rFonts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 w:rsidRPr="000A6BDB"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14:paraId="0B5E928B" w14:textId="77777777" w:rsidR="00AA369D" w:rsidRPr="00AA369D" w:rsidRDefault="00AA369D" w:rsidP="00AA36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E5C77" w14:textId="77777777" w:rsidR="009C5CC4" w:rsidRDefault="009C5CC4" w:rsidP="00D770B2">
      <w:pPr>
        <w:spacing w:after="0" w:line="240" w:lineRule="auto"/>
      </w:pPr>
      <w:r>
        <w:separator/>
      </w:r>
    </w:p>
  </w:footnote>
  <w:footnote w:type="continuationSeparator" w:id="0">
    <w:p w14:paraId="65670EB3" w14:textId="77777777" w:rsidR="009C5CC4" w:rsidRDefault="009C5CC4" w:rsidP="00D770B2">
      <w:pPr>
        <w:spacing w:after="0" w:line="240" w:lineRule="auto"/>
      </w:pPr>
      <w:r>
        <w:continuationSeparator/>
      </w:r>
    </w:p>
  </w:footnote>
  <w:footnote w:id="1">
    <w:p w14:paraId="5264D949" w14:textId="2115A7F0" w:rsidR="007D5244" w:rsidRPr="00215739" w:rsidRDefault="007D5244" w:rsidP="00215739">
      <w:pPr>
        <w:shd w:val="clear" w:color="auto" w:fill="FFFFFF"/>
        <w:suppressAutoHyphens/>
        <w:spacing w:after="0" w:line="360" w:lineRule="auto"/>
        <w:ind w:left="360"/>
        <w:rPr>
          <w:rFonts w:ascii="Calibri" w:hAnsi="Calibri"/>
          <w:color w:val="000000"/>
          <w:sz w:val="16"/>
        </w:rPr>
      </w:pPr>
      <w:r w:rsidRPr="0079656F">
        <w:rPr>
          <w:rStyle w:val="Odwoanieprzypisudolnego"/>
          <w:sz w:val="18"/>
        </w:rPr>
        <w:footnoteRef/>
      </w:r>
      <w:r w:rsidRPr="0079656F">
        <w:rPr>
          <w:sz w:val="18"/>
        </w:rPr>
        <w:t xml:space="preserve"> </w:t>
      </w:r>
      <w:r w:rsidRPr="0079656F">
        <w:rPr>
          <w:rFonts w:ascii="Calibri" w:hAnsi="Calibri"/>
          <w:color w:val="000000"/>
          <w:sz w:val="16"/>
        </w:rPr>
        <w:t>Wartość zamówienia = ilość zakładana do wykoszenia (m2) *</w:t>
      </w:r>
      <w:r w:rsidRPr="00226CA7">
        <w:rPr>
          <w:rFonts w:ascii="Calibri" w:hAnsi="Calibri"/>
          <w:color w:val="000000"/>
          <w:sz w:val="16"/>
        </w:rPr>
        <w:t xml:space="preserve"> </w:t>
      </w:r>
      <w:r w:rsidRPr="0079656F">
        <w:rPr>
          <w:rFonts w:ascii="Calibri" w:hAnsi="Calibri"/>
          <w:color w:val="000000"/>
          <w:sz w:val="16"/>
        </w:rPr>
        <w:t>cena jednostkowa brutto (zł) *  krotność (2)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AA369D" w:rsidRPr="00700B2F" w14:paraId="4ADFB03C" w14:textId="77777777" w:rsidTr="00AA369D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0E09B50B" w14:textId="1B35841D" w:rsidR="00AA369D" w:rsidRPr="00700B2F" w:rsidRDefault="00AA369D" w:rsidP="00AA369D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2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1.</w:t>
          </w:r>
          <w:r w:rsidR="00A968D0">
            <w:rPr>
              <w:rFonts w:ascii="Calibri Light" w:hAnsi="Calibri Light" w:cstheme="minorHAnsi"/>
              <w:b/>
              <w:sz w:val="14"/>
              <w:szCs w:val="16"/>
            </w:rPr>
            <w:t>66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</w:t>
          </w:r>
          <w:r w:rsidR="00A968D0">
            <w:rPr>
              <w:rFonts w:ascii="Calibri Light" w:hAnsi="Calibri Light" w:cstheme="minorHAnsi"/>
              <w:b/>
              <w:sz w:val="14"/>
              <w:szCs w:val="16"/>
            </w:rPr>
            <w:t>1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25731454" w14:textId="70616D4F" w:rsidR="00AA369D" w:rsidRPr="00700B2F" w:rsidRDefault="00AA369D" w:rsidP="00AA369D">
          <w:pPr>
            <w:pStyle w:val="Nagwek"/>
            <w:rPr>
              <w:rFonts w:ascii="Calibri Light" w:hAnsi="Calibri Light" w:cstheme="minorHAnsi"/>
              <w:sz w:val="14"/>
              <w:szCs w:val="16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Pr="00AA369D">
            <w:rPr>
              <w:rFonts w:ascii="Calibri Light" w:hAnsi="Calibri Light" w:cstheme="minorHAnsi"/>
              <w:sz w:val="14"/>
              <w:szCs w:val="16"/>
            </w:rPr>
            <w:t>Bieżące utrzymanie dróg gminnych (wykaszanie poboczy)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14:paraId="05C0D3B1" w14:textId="77777777" w:rsidR="00AA369D" w:rsidRPr="00AA369D" w:rsidRDefault="00AA369D" w:rsidP="00AA36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Arial Narrow" w:hAnsi="Arial Narrow" w:cs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8A1CDE5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Arial Narrow" w:hAnsi="Arial Narrow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1314668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7E084D"/>
    <w:multiLevelType w:val="hybridMultilevel"/>
    <w:tmpl w:val="E4529A88"/>
    <w:lvl w:ilvl="0" w:tplc="F11ECE96">
      <w:start w:val="1"/>
      <w:numFmt w:val="decimal"/>
      <w:lvlText w:val="%1."/>
      <w:lvlJc w:val="left"/>
      <w:pPr>
        <w:ind w:left="283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6D89A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3DE7F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5A24B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A5E448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5023AC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E6A49A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08C2B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B9C897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38F3978"/>
    <w:multiLevelType w:val="hybridMultilevel"/>
    <w:tmpl w:val="9160B9DC"/>
    <w:lvl w:ilvl="0" w:tplc="B9EC0D10">
      <w:start w:val="1"/>
      <w:numFmt w:val="decimal"/>
      <w:lvlText w:val="%1."/>
      <w:lvlJc w:val="left"/>
      <w:pPr>
        <w:ind w:left="3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 w15:restartNumberingAfterBreak="0">
    <w:nsid w:val="045A294F"/>
    <w:multiLevelType w:val="hybridMultilevel"/>
    <w:tmpl w:val="9036C98C"/>
    <w:lvl w:ilvl="0" w:tplc="D01C5FBE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E25424">
      <w:start w:val="1"/>
      <w:numFmt w:val="lowerLetter"/>
      <w:lvlText w:val="%2."/>
      <w:lvlJc w:val="left"/>
      <w:pPr>
        <w:ind w:left="1432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52963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C65FD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503CB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6CE9A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5E571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ACB88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EA6FC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502EF1"/>
    <w:multiLevelType w:val="hybridMultilevel"/>
    <w:tmpl w:val="10145458"/>
    <w:lvl w:ilvl="0" w:tplc="42A66948">
      <w:start w:val="1"/>
      <w:numFmt w:val="bullet"/>
      <w:lvlText w:val="-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42A085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E38D09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FA6CF8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5E8A24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0B8461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B0A45F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BFC988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C50FA6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03C08C8"/>
    <w:multiLevelType w:val="hybridMultilevel"/>
    <w:tmpl w:val="2732FE0A"/>
    <w:lvl w:ilvl="0" w:tplc="80B28D0E">
      <w:start w:val="1"/>
      <w:numFmt w:val="bullet"/>
      <w:lvlText w:val="-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DB2CCB2">
      <w:start w:val="1"/>
      <w:numFmt w:val="bullet"/>
      <w:lvlText w:val="o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00CCBEA">
      <w:start w:val="1"/>
      <w:numFmt w:val="bullet"/>
      <w:lvlText w:val="▪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4A03C56">
      <w:start w:val="1"/>
      <w:numFmt w:val="bullet"/>
      <w:lvlText w:val="•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2B4D1D4">
      <w:start w:val="1"/>
      <w:numFmt w:val="bullet"/>
      <w:lvlText w:val="o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98E5D4C">
      <w:start w:val="1"/>
      <w:numFmt w:val="bullet"/>
      <w:lvlText w:val="▪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C90AEA4">
      <w:start w:val="1"/>
      <w:numFmt w:val="bullet"/>
      <w:lvlText w:val="•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AAE600A">
      <w:start w:val="1"/>
      <w:numFmt w:val="bullet"/>
      <w:lvlText w:val="o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55EAAC6">
      <w:start w:val="1"/>
      <w:numFmt w:val="bullet"/>
      <w:lvlText w:val="▪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2963927"/>
    <w:multiLevelType w:val="hybridMultilevel"/>
    <w:tmpl w:val="D520DFE0"/>
    <w:lvl w:ilvl="0" w:tplc="6D2A6ECA">
      <w:start w:val="1"/>
      <w:numFmt w:val="decimal"/>
      <w:lvlText w:val="%1."/>
      <w:lvlJc w:val="left"/>
      <w:pPr>
        <w:ind w:left="431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C184262">
      <w:start w:val="1"/>
      <w:numFmt w:val="lowerLetter"/>
      <w:lvlText w:val="%2."/>
      <w:lvlJc w:val="left"/>
      <w:pPr>
        <w:ind w:left="1133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99E0B72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D0AB3E8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1007148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C1C5F42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E6EBEF8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5AA752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C0A94CA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CC869F6"/>
    <w:multiLevelType w:val="hybridMultilevel"/>
    <w:tmpl w:val="9ED275FE"/>
    <w:lvl w:ilvl="0" w:tplc="013CA060">
      <w:start w:val="1"/>
      <w:numFmt w:val="bullet"/>
      <w:lvlText w:val="-"/>
      <w:lvlJc w:val="left"/>
      <w:pPr>
        <w:ind w:left="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F6C6E7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2A0A43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A4CE4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57E56D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7081C1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C9015D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5DE809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4D22C0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6066DCA"/>
    <w:multiLevelType w:val="hybridMultilevel"/>
    <w:tmpl w:val="6BC6F550"/>
    <w:lvl w:ilvl="0" w:tplc="BEE0244E">
      <w:start w:val="1"/>
      <w:numFmt w:val="bullet"/>
      <w:lvlText w:val="-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CB870D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A2AA9E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6A48E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D94A1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6529AF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E82A7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5E4FAF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AC43DB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6F547B"/>
    <w:multiLevelType w:val="hybridMultilevel"/>
    <w:tmpl w:val="A0BE21EC"/>
    <w:lvl w:ilvl="0" w:tplc="C6425004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2821F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9A839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032389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790E06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43E06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E40B22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AF41A1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18E6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BB16656"/>
    <w:multiLevelType w:val="hybridMultilevel"/>
    <w:tmpl w:val="5F54ACBE"/>
    <w:lvl w:ilvl="0" w:tplc="B99E70EA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E6621A">
      <w:start w:val="1"/>
      <w:numFmt w:val="lowerLetter"/>
      <w:lvlText w:val="%2."/>
      <w:lvlJc w:val="left"/>
      <w:pPr>
        <w:ind w:left="108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7AFE1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4EE09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0C196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C2840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BCD8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DEC2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2A26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482E73"/>
    <w:multiLevelType w:val="multilevel"/>
    <w:tmpl w:val="D708FD80"/>
    <w:lvl w:ilvl="0">
      <w:start w:val="1"/>
      <w:numFmt w:val="decimal"/>
      <w:lvlText w:val="%1."/>
      <w:lvlJc w:val="left"/>
      <w:pPr>
        <w:ind w:left="364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18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1224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18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6650634"/>
    <w:multiLevelType w:val="multilevel"/>
    <w:tmpl w:val="4CCA491C"/>
    <w:lvl w:ilvl="0">
      <w:start w:val="1"/>
      <w:numFmt w:val="decimal"/>
      <w:lvlText w:val="%1."/>
      <w:lvlJc w:val="left"/>
      <w:pPr>
        <w:ind w:left="705"/>
      </w:pPr>
      <w:rPr>
        <w:rFonts w:ascii="Calibri Light" w:eastAsia="Arial" w:hAnsi="Calibri Light" w:cs="Calibri Light" w:hint="default"/>
        <w:b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02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21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F8347EF"/>
    <w:multiLevelType w:val="multilevel"/>
    <w:tmpl w:val="95D2F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40AE06C5"/>
    <w:multiLevelType w:val="hybridMultilevel"/>
    <w:tmpl w:val="E89C7058"/>
    <w:lvl w:ilvl="0" w:tplc="5DD2CFE2">
      <w:start w:val="1"/>
      <w:numFmt w:val="bullet"/>
      <w:lvlText w:val="-"/>
      <w:lvlJc w:val="left"/>
      <w:pPr>
        <w:ind w:left="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07E574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EF0C4E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570A80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97CA22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83AA20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46AA5F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1AEC78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5C610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24468E3"/>
    <w:multiLevelType w:val="hybridMultilevel"/>
    <w:tmpl w:val="7D129972"/>
    <w:lvl w:ilvl="0" w:tplc="25CA0D98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6A6BB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D4D9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E20A3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F65E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AC761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32D3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D287F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74B69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ADC21CB"/>
    <w:multiLevelType w:val="hybridMultilevel"/>
    <w:tmpl w:val="845C52A6"/>
    <w:lvl w:ilvl="0" w:tplc="02165022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D0EB8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EE767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6A71A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AC5E6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EEC0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1E0C4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9E26E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DE9A6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BDB6859"/>
    <w:multiLevelType w:val="hybridMultilevel"/>
    <w:tmpl w:val="BBA6836C"/>
    <w:lvl w:ilvl="0" w:tplc="5778131C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2CE4B0">
      <w:start w:val="1"/>
      <w:numFmt w:val="lowerLetter"/>
      <w:lvlText w:val="%2."/>
      <w:lvlJc w:val="left"/>
      <w:pPr>
        <w:ind w:left="144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F08B5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94633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146F5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5A347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F4F5D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BE349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4E007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4BC00B6"/>
    <w:multiLevelType w:val="hybridMultilevel"/>
    <w:tmpl w:val="FBF0A89E"/>
    <w:lvl w:ilvl="0" w:tplc="DD84B9D6">
      <w:start w:val="1"/>
      <w:numFmt w:val="lowerLetter"/>
      <w:lvlRestart w:val="0"/>
      <w:lvlText w:val="%1."/>
      <w:lvlJc w:val="left"/>
      <w:pPr>
        <w:ind w:left="1019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8" w:hanging="360"/>
      </w:pPr>
    </w:lvl>
    <w:lvl w:ilvl="2" w:tplc="0415001B" w:tentative="1">
      <w:start w:val="1"/>
      <w:numFmt w:val="lowerRoman"/>
      <w:lvlText w:val="%3."/>
      <w:lvlJc w:val="right"/>
      <w:pPr>
        <w:ind w:left="1008" w:hanging="180"/>
      </w:pPr>
    </w:lvl>
    <w:lvl w:ilvl="3" w:tplc="0415000F" w:tentative="1">
      <w:start w:val="1"/>
      <w:numFmt w:val="decimal"/>
      <w:lvlText w:val="%4."/>
      <w:lvlJc w:val="left"/>
      <w:pPr>
        <w:ind w:left="1728" w:hanging="360"/>
      </w:pPr>
    </w:lvl>
    <w:lvl w:ilvl="4" w:tplc="04150019" w:tentative="1">
      <w:start w:val="1"/>
      <w:numFmt w:val="lowerLetter"/>
      <w:lvlText w:val="%5."/>
      <w:lvlJc w:val="left"/>
      <w:pPr>
        <w:ind w:left="2448" w:hanging="360"/>
      </w:pPr>
    </w:lvl>
    <w:lvl w:ilvl="5" w:tplc="0415001B" w:tentative="1">
      <w:start w:val="1"/>
      <w:numFmt w:val="lowerRoman"/>
      <w:lvlText w:val="%6."/>
      <w:lvlJc w:val="right"/>
      <w:pPr>
        <w:ind w:left="3168" w:hanging="180"/>
      </w:pPr>
    </w:lvl>
    <w:lvl w:ilvl="6" w:tplc="0415000F" w:tentative="1">
      <w:start w:val="1"/>
      <w:numFmt w:val="decimal"/>
      <w:lvlText w:val="%7."/>
      <w:lvlJc w:val="left"/>
      <w:pPr>
        <w:ind w:left="3888" w:hanging="360"/>
      </w:pPr>
    </w:lvl>
    <w:lvl w:ilvl="7" w:tplc="04150019" w:tentative="1">
      <w:start w:val="1"/>
      <w:numFmt w:val="lowerLetter"/>
      <w:lvlText w:val="%8."/>
      <w:lvlJc w:val="left"/>
      <w:pPr>
        <w:ind w:left="4608" w:hanging="360"/>
      </w:pPr>
    </w:lvl>
    <w:lvl w:ilvl="8" w:tplc="0415001B" w:tentative="1">
      <w:start w:val="1"/>
      <w:numFmt w:val="lowerRoman"/>
      <w:lvlText w:val="%9."/>
      <w:lvlJc w:val="right"/>
      <w:pPr>
        <w:ind w:left="5328" w:hanging="180"/>
      </w:pPr>
    </w:lvl>
  </w:abstractNum>
  <w:abstractNum w:abstractNumId="26" w15:restartNumberingAfterBreak="0">
    <w:nsid w:val="56996D03"/>
    <w:multiLevelType w:val="hybridMultilevel"/>
    <w:tmpl w:val="D2E8B590"/>
    <w:lvl w:ilvl="0" w:tplc="D3EED34E">
      <w:start w:val="1"/>
      <w:numFmt w:val="bullet"/>
      <w:lvlText w:val="-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4A6086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C76DC8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5AE3FC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CFAB8B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BD8362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58ECBF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FA8D72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02658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1D73D67"/>
    <w:multiLevelType w:val="hybridMultilevel"/>
    <w:tmpl w:val="B91CE730"/>
    <w:lvl w:ilvl="0" w:tplc="BB10E0D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AC3C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EABAE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2EB09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8EE1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DCE98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A2A71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0813F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64ED8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3700AC0"/>
    <w:multiLevelType w:val="multilevel"/>
    <w:tmpl w:val="A344CF02"/>
    <w:lvl w:ilvl="0">
      <w:start w:val="1"/>
      <w:numFmt w:val="decimal"/>
      <w:lvlText w:val="%1."/>
      <w:lvlJc w:val="left"/>
      <w:pPr>
        <w:ind w:left="287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66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877D21"/>
    <w:multiLevelType w:val="hybridMultilevel"/>
    <w:tmpl w:val="2266FD92"/>
    <w:lvl w:ilvl="0" w:tplc="7F24E5D0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38CA5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FCB59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10C1B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BEFB6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5A0A5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E6E4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AEB70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5C0C1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30C5310"/>
    <w:multiLevelType w:val="multilevel"/>
    <w:tmpl w:val="0BF4D9C0"/>
    <w:lvl w:ilvl="0">
      <w:start w:val="1"/>
      <w:numFmt w:val="decimal"/>
      <w:lvlText w:val="%1."/>
      <w:lvlJc w:val="left"/>
      <w:pPr>
        <w:ind w:left="360"/>
      </w:pPr>
      <w:rPr>
        <w:rFonts w:ascii="Calibri Light" w:eastAsia="Calibri" w:hAnsi="Calibri Light" w:cs="Calibri Light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5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75B3D8B"/>
    <w:multiLevelType w:val="hybridMultilevel"/>
    <w:tmpl w:val="278C79E0"/>
    <w:lvl w:ilvl="0" w:tplc="FA2C30FE">
      <w:start w:val="1"/>
      <w:numFmt w:val="lowerLetter"/>
      <w:lvlText w:val="%1)"/>
      <w:lvlJc w:val="left"/>
      <w:pPr>
        <w:ind w:left="175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CAEB7F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B3868B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4D0826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204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256DB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56E3C5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548E0B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D9867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9"/>
  </w:num>
  <w:num w:numId="2">
    <w:abstractNumId w:val="16"/>
  </w:num>
  <w:num w:numId="3">
    <w:abstractNumId w:val="27"/>
  </w:num>
  <w:num w:numId="4">
    <w:abstractNumId w:val="29"/>
  </w:num>
  <w:num w:numId="5">
    <w:abstractNumId w:val="10"/>
  </w:num>
  <w:num w:numId="6">
    <w:abstractNumId w:val="24"/>
  </w:num>
  <w:num w:numId="7">
    <w:abstractNumId w:val="17"/>
  </w:num>
  <w:num w:numId="8">
    <w:abstractNumId w:val="22"/>
  </w:num>
  <w:num w:numId="9">
    <w:abstractNumId w:val="18"/>
  </w:num>
  <w:num w:numId="10">
    <w:abstractNumId w:val="13"/>
  </w:num>
  <w:num w:numId="11">
    <w:abstractNumId w:val="23"/>
  </w:num>
  <w:num w:numId="12">
    <w:abstractNumId w:val="30"/>
  </w:num>
  <w:num w:numId="13">
    <w:abstractNumId w:val="21"/>
  </w:num>
  <w:num w:numId="14">
    <w:abstractNumId w:val="11"/>
  </w:num>
  <w:num w:numId="15">
    <w:abstractNumId w:val="14"/>
  </w:num>
  <w:num w:numId="16">
    <w:abstractNumId w:val="26"/>
  </w:num>
  <w:num w:numId="17">
    <w:abstractNumId w:val="15"/>
  </w:num>
  <w:num w:numId="18">
    <w:abstractNumId w:val="8"/>
  </w:num>
  <w:num w:numId="19">
    <w:abstractNumId w:val="31"/>
  </w:num>
  <w:num w:numId="20">
    <w:abstractNumId w:val="12"/>
  </w:num>
  <w:num w:numId="21">
    <w:abstractNumId w:val="9"/>
  </w:num>
  <w:num w:numId="22">
    <w:abstractNumId w:val="28"/>
  </w:num>
  <w:num w:numId="23">
    <w:abstractNumId w:val="25"/>
  </w:num>
  <w:num w:numId="24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244F"/>
    <w:rsid w:val="00014772"/>
    <w:rsid w:val="00060657"/>
    <w:rsid w:val="00065CA2"/>
    <w:rsid w:val="0009373D"/>
    <w:rsid w:val="00096B02"/>
    <w:rsid w:val="000A5687"/>
    <w:rsid w:val="000B381F"/>
    <w:rsid w:val="000C7787"/>
    <w:rsid w:val="000F7B66"/>
    <w:rsid w:val="00103B9B"/>
    <w:rsid w:val="00115E2C"/>
    <w:rsid w:val="0015056B"/>
    <w:rsid w:val="00162AAF"/>
    <w:rsid w:val="00166D89"/>
    <w:rsid w:val="0017137E"/>
    <w:rsid w:val="00190A29"/>
    <w:rsid w:val="001A59A1"/>
    <w:rsid w:val="001B0E61"/>
    <w:rsid w:val="001B7685"/>
    <w:rsid w:val="001D2BAF"/>
    <w:rsid w:val="001E492A"/>
    <w:rsid w:val="001E4BF9"/>
    <w:rsid w:val="001F1FE9"/>
    <w:rsid w:val="001F2FC6"/>
    <w:rsid w:val="00213589"/>
    <w:rsid w:val="00215739"/>
    <w:rsid w:val="00235274"/>
    <w:rsid w:val="002538DA"/>
    <w:rsid w:val="00277943"/>
    <w:rsid w:val="00283396"/>
    <w:rsid w:val="0028532F"/>
    <w:rsid w:val="002900DC"/>
    <w:rsid w:val="00296073"/>
    <w:rsid w:val="002A307F"/>
    <w:rsid w:val="002A6DAA"/>
    <w:rsid w:val="002C42C5"/>
    <w:rsid w:val="002E14B9"/>
    <w:rsid w:val="002E58E1"/>
    <w:rsid w:val="002F2C36"/>
    <w:rsid w:val="003151F1"/>
    <w:rsid w:val="003237AB"/>
    <w:rsid w:val="00325A4E"/>
    <w:rsid w:val="003309E7"/>
    <w:rsid w:val="00336D82"/>
    <w:rsid w:val="00346CA4"/>
    <w:rsid w:val="00350A4D"/>
    <w:rsid w:val="003706C1"/>
    <w:rsid w:val="00376FC4"/>
    <w:rsid w:val="0038651D"/>
    <w:rsid w:val="003872D0"/>
    <w:rsid w:val="003B50D0"/>
    <w:rsid w:val="003C4E57"/>
    <w:rsid w:val="003C67AC"/>
    <w:rsid w:val="003D04A2"/>
    <w:rsid w:val="003D4B45"/>
    <w:rsid w:val="003D7E78"/>
    <w:rsid w:val="0040077F"/>
    <w:rsid w:val="00414642"/>
    <w:rsid w:val="004317E7"/>
    <w:rsid w:val="004364B2"/>
    <w:rsid w:val="004421EE"/>
    <w:rsid w:val="004467BC"/>
    <w:rsid w:val="004620ED"/>
    <w:rsid w:val="004629AD"/>
    <w:rsid w:val="0047183F"/>
    <w:rsid w:val="00485F3C"/>
    <w:rsid w:val="00492F8A"/>
    <w:rsid w:val="004A6CC9"/>
    <w:rsid w:val="004B1705"/>
    <w:rsid w:val="004C4337"/>
    <w:rsid w:val="004C6C09"/>
    <w:rsid w:val="004D4E98"/>
    <w:rsid w:val="004E20BE"/>
    <w:rsid w:val="004E5D53"/>
    <w:rsid w:val="004F2759"/>
    <w:rsid w:val="00523F1B"/>
    <w:rsid w:val="00555FEE"/>
    <w:rsid w:val="0055798C"/>
    <w:rsid w:val="005623E3"/>
    <w:rsid w:val="00577794"/>
    <w:rsid w:val="00585E97"/>
    <w:rsid w:val="005875D1"/>
    <w:rsid w:val="005A1F1A"/>
    <w:rsid w:val="005B384A"/>
    <w:rsid w:val="005D0DAE"/>
    <w:rsid w:val="005D2B72"/>
    <w:rsid w:val="005D2D43"/>
    <w:rsid w:val="005F401B"/>
    <w:rsid w:val="0061458B"/>
    <w:rsid w:val="00642FE8"/>
    <w:rsid w:val="00654B0C"/>
    <w:rsid w:val="006557DB"/>
    <w:rsid w:val="00674D09"/>
    <w:rsid w:val="00675B41"/>
    <w:rsid w:val="006762F1"/>
    <w:rsid w:val="00676EFC"/>
    <w:rsid w:val="00694299"/>
    <w:rsid w:val="006A432A"/>
    <w:rsid w:val="006B212F"/>
    <w:rsid w:val="006C6AAE"/>
    <w:rsid w:val="006E6FF3"/>
    <w:rsid w:val="006F5E7D"/>
    <w:rsid w:val="006F7868"/>
    <w:rsid w:val="0071134E"/>
    <w:rsid w:val="0071214B"/>
    <w:rsid w:val="00714073"/>
    <w:rsid w:val="00716DBD"/>
    <w:rsid w:val="007237BD"/>
    <w:rsid w:val="007800D2"/>
    <w:rsid w:val="00793487"/>
    <w:rsid w:val="007B29D2"/>
    <w:rsid w:val="007B4111"/>
    <w:rsid w:val="007B71AF"/>
    <w:rsid w:val="007C1271"/>
    <w:rsid w:val="007D5244"/>
    <w:rsid w:val="007D7E04"/>
    <w:rsid w:val="007E7064"/>
    <w:rsid w:val="007F5FFB"/>
    <w:rsid w:val="00803A5E"/>
    <w:rsid w:val="008055B5"/>
    <w:rsid w:val="00822E0A"/>
    <w:rsid w:val="00823C0A"/>
    <w:rsid w:val="00857960"/>
    <w:rsid w:val="00860288"/>
    <w:rsid w:val="00864826"/>
    <w:rsid w:val="00871A36"/>
    <w:rsid w:val="0088155F"/>
    <w:rsid w:val="00881781"/>
    <w:rsid w:val="008976CF"/>
    <w:rsid w:val="008A4732"/>
    <w:rsid w:val="008B6755"/>
    <w:rsid w:val="008C0C76"/>
    <w:rsid w:val="008C46A2"/>
    <w:rsid w:val="008C4C89"/>
    <w:rsid w:val="008F358F"/>
    <w:rsid w:val="00903B11"/>
    <w:rsid w:val="00943B39"/>
    <w:rsid w:val="00965F0E"/>
    <w:rsid w:val="009672CA"/>
    <w:rsid w:val="0098387C"/>
    <w:rsid w:val="009A018E"/>
    <w:rsid w:val="009A5515"/>
    <w:rsid w:val="009B6245"/>
    <w:rsid w:val="009C1BD3"/>
    <w:rsid w:val="009C2163"/>
    <w:rsid w:val="009C5CC4"/>
    <w:rsid w:val="009E231E"/>
    <w:rsid w:val="009F5AB9"/>
    <w:rsid w:val="00A010BA"/>
    <w:rsid w:val="00A31EFB"/>
    <w:rsid w:val="00A4116B"/>
    <w:rsid w:val="00A43A54"/>
    <w:rsid w:val="00A64C63"/>
    <w:rsid w:val="00A7195E"/>
    <w:rsid w:val="00A74ACE"/>
    <w:rsid w:val="00A838BE"/>
    <w:rsid w:val="00A87D66"/>
    <w:rsid w:val="00A968D0"/>
    <w:rsid w:val="00AA369D"/>
    <w:rsid w:val="00AB4F45"/>
    <w:rsid w:val="00AC5B34"/>
    <w:rsid w:val="00AC7D55"/>
    <w:rsid w:val="00AE14DF"/>
    <w:rsid w:val="00AF06C6"/>
    <w:rsid w:val="00AF1477"/>
    <w:rsid w:val="00AF451A"/>
    <w:rsid w:val="00B00918"/>
    <w:rsid w:val="00B15854"/>
    <w:rsid w:val="00B33FFC"/>
    <w:rsid w:val="00B416F4"/>
    <w:rsid w:val="00B42489"/>
    <w:rsid w:val="00B45F4D"/>
    <w:rsid w:val="00B53D09"/>
    <w:rsid w:val="00B73968"/>
    <w:rsid w:val="00BA440F"/>
    <w:rsid w:val="00BA5DD3"/>
    <w:rsid w:val="00BA6D73"/>
    <w:rsid w:val="00BB35AC"/>
    <w:rsid w:val="00BB4391"/>
    <w:rsid w:val="00BC0775"/>
    <w:rsid w:val="00BD4887"/>
    <w:rsid w:val="00BF12E7"/>
    <w:rsid w:val="00BF75D3"/>
    <w:rsid w:val="00C11379"/>
    <w:rsid w:val="00C15D75"/>
    <w:rsid w:val="00C63834"/>
    <w:rsid w:val="00C719F7"/>
    <w:rsid w:val="00C76EF6"/>
    <w:rsid w:val="00C92337"/>
    <w:rsid w:val="00CB78C3"/>
    <w:rsid w:val="00CC0D7A"/>
    <w:rsid w:val="00CC3376"/>
    <w:rsid w:val="00CC38E8"/>
    <w:rsid w:val="00CE7C93"/>
    <w:rsid w:val="00D1242F"/>
    <w:rsid w:val="00D1631E"/>
    <w:rsid w:val="00D17058"/>
    <w:rsid w:val="00D37749"/>
    <w:rsid w:val="00D4138E"/>
    <w:rsid w:val="00D45318"/>
    <w:rsid w:val="00D52C8C"/>
    <w:rsid w:val="00D62A64"/>
    <w:rsid w:val="00D647EC"/>
    <w:rsid w:val="00D770B2"/>
    <w:rsid w:val="00D804E5"/>
    <w:rsid w:val="00D94757"/>
    <w:rsid w:val="00DA34F9"/>
    <w:rsid w:val="00DA48C4"/>
    <w:rsid w:val="00DB1287"/>
    <w:rsid w:val="00DB4A85"/>
    <w:rsid w:val="00DC74DC"/>
    <w:rsid w:val="00DD0AC7"/>
    <w:rsid w:val="00DE0984"/>
    <w:rsid w:val="00DE713F"/>
    <w:rsid w:val="00DF1EE9"/>
    <w:rsid w:val="00E22B66"/>
    <w:rsid w:val="00E36C12"/>
    <w:rsid w:val="00E46039"/>
    <w:rsid w:val="00E71388"/>
    <w:rsid w:val="00E7508C"/>
    <w:rsid w:val="00E7774A"/>
    <w:rsid w:val="00EA5F35"/>
    <w:rsid w:val="00EE281A"/>
    <w:rsid w:val="00F02151"/>
    <w:rsid w:val="00F12B0C"/>
    <w:rsid w:val="00F1540C"/>
    <w:rsid w:val="00F21ACC"/>
    <w:rsid w:val="00F25464"/>
    <w:rsid w:val="00F3186C"/>
    <w:rsid w:val="00F5792E"/>
    <w:rsid w:val="00F62624"/>
    <w:rsid w:val="00F636B5"/>
    <w:rsid w:val="00F673E6"/>
    <w:rsid w:val="00F67B72"/>
    <w:rsid w:val="00F737D2"/>
    <w:rsid w:val="00F74724"/>
    <w:rsid w:val="00F768C9"/>
    <w:rsid w:val="00F77E37"/>
    <w:rsid w:val="00F9111E"/>
    <w:rsid w:val="00F955DA"/>
    <w:rsid w:val="00FA4C98"/>
    <w:rsid w:val="00FA60A3"/>
    <w:rsid w:val="00FC78BD"/>
    <w:rsid w:val="00FD6A60"/>
    <w:rsid w:val="00FE49BD"/>
    <w:rsid w:val="00FE49E0"/>
    <w:rsid w:val="00F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B5BBFC"/>
  <w15:docId w15:val="{BA5C3258-0C53-4697-8D6E-8F648AD5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9672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B38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8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24E76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8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476B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81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476B1" w:themeColor="accent1" w:themeShade="BF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customStyle="1" w:styleId="Wzmianka2">
    <w:name w:val="Wzmianka2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styleId="Tekstpodstawowywcity">
    <w:name w:val="Body Text Indent"/>
    <w:basedOn w:val="Normalny"/>
    <w:link w:val="TekstpodstawowywcityZnak"/>
    <w:unhideWhenUsed/>
    <w:rsid w:val="00F768C9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8C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672CA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B381F"/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81F"/>
    <w:rPr>
      <w:rFonts w:asciiTheme="majorHAnsi" w:eastAsiaTheme="majorEastAsia" w:hAnsiTheme="majorHAnsi" w:cstheme="majorBidi"/>
      <w:color w:val="224E76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81F"/>
    <w:rPr>
      <w:rFonts w:asciiTheme="majorHAnsi" w:eastAsiaTheme="majorEastAsia" w:hAnsiTheme="majorHAnsi" w:cstheme="majorBidi"/>
      <w:i/>
      <w:iCs/>
      <w:color w:val="3476B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81F"/>
    <w:rPr>
      <w:rFonts w:asciiTheme="majorHAnsi" w:eastAsiaTheme="majorEastAsia" w:hAnsiTheme="majorHAnsi" w:cstheme="majorBidi"/>
      <w:color w:val="3476B1" w:themeColor="accent1" w:themeShade="BF"/>
    </w:rPr>
  </w:style>
  <w:style w:type="paragraph" w:customStyle="1" w:styleId="footnotedescription">
    <w:name w:val="footnote description"/>
    <w:next w:val="Normalny"/>
    <w:link w:val="footnotedescriptionChar"/>
    <w:hidden/>
    <w:rsid w:val="000B381F"/>
    <w:pPr>
      <w:spacing w:after="60" w:line="259" w:lineRule="auto"/>
      <w:ind w:left="180"/>
    </w:pPr>
    <w:rPr>
      <w:rFonts w:ascii="Calibri" w:eastAsia="Calibri" w:hAnsi="Calibri" w:cs="Calibri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0B381F"/>
    <w:rPr>
      <w:rFonts w:ascii="Calibri" w:eastAsia="Calibri" w:hAnsi="Calibri" w:cs="Calibri"/>
      <w:color w:val="000000"/>
      <w:sz w:val="16"/>
      <w:lang w:eastAsia="pl-PL"/>
    </w:rPr>
  </w:style>
  <w:style w:type="character" w:customStyle="1" w:styleId="footnotemark">
    <w:name w:val="footnote mark"/>
    <w:hidden/>
    <w:rsid w:val="000B381F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0B381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B381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0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6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AC5EE-72E1-4DFE-A8CA-D6BBBA393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Błażusiak</dc:creator>
  <cp:lastModifiedBy>Wojciech Błażusiak</cp:lastModifiedBy>
  <cp:revision>2</cp:revision>
  <cp:lastPrinted>2021-05-14T17:16:00Z</cp:lastPrinted>
  <dcterms:created xsi:type="dcterms:W3CDTF">2021-05-14T17:18:00Z</dcterms:created>
  <dcterms:modified xsi:type="dcterms:W3CDTF">2021-05-14T17:18:00Z</dcterms:modified>
</cp:coreProperties>
</file>